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5CB8B63" w14:textId="77777777" w:rsidR="00447C08" w:rsidRPr="00447C08" w:rsidRDefault="00447C08" w:rsidP="00447C0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47C08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</w:t>
      </w:r>
    </w:p>
    <w:p w14:paraId="2357E782" w14:textId="1CAF46EF" w:rsidR="006A411C" w:rsidRPr="00584D44" w:rsidRDefault="00447C08" w:rsidP="00447C0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47C0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1 136R w km 1+420 – 3+775 w m. Kębłów”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E2463" w14:textId="77777777" w:rsidR="008066C9" w:rsidRDefault="008066C9" w:rsidP="00AC1A4B">
      <w:r>
        <w:separator/>
      </w:r>
    </w:p>
  </w:endnote>
  <w:endnote w:type="continuationSeparator" w:id="0">
    <w:p w14:paraId="128BC8DC" w14:textId="77777777" w:rsidR="008066C9" w:rsidRDefault="008066C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C6F2" w14:textId="77777777" w:rsidR="008066C9" w:rsidRDefault="008066C9" w:rsidP="00AC1A4B">
      <w:r>
        <w:separator/>
      </w:r>
    </w:p>
  </w:footnote>
  <w:footnote w:type="continuationSeparator" w:id="0">
    <w:p w14:paraId="45A3FDF7" w14:textId="77777777" w:rsidR="008066C9" w:rsidRDefault="008066C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44A81D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50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447C08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580E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47C0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66C9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3ABF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3C9B"/>
    <w:rsid w:val="00EF44FC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2021-02-17T13:12:00Z</dcterms:created>
  <dcterms:modified xsi:type="dcterms:W3CDTF">2025-03-13T13:05:00Z</dcterms:modified>
</cp:coreProperties>
</file>